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097F7F">
            <w:pPr>
              <w:jc w:val="right"/>
              <w:rPr>
                <w:rFonts w:ascii="Times New Roman" w:hAnsi="Times New Roman"/>
                <w:sz w:val="24"/>
              </w:rPr>
            </w:pPr>
            <w:r w:rsidRPr="00C561F7">
              <w:rPr>
                <w:rFonts w:ascii="Times New Roman" w:hAnsi="Times New Roman"/>
                <w:sz w:val="24"/>
              </w:rPr>
              <w:t xml:space="preserve">Протокол № </w:t>
            </w:r>
            <w:r w:rsidR="006C29CE">
              <w:rPr>
                <w:rFonts w:ascii="Times New Roman" w:hAnsi="Times New Roman"/>
                <w:sz w:val="24"/>
              </w:rPr>
              <w:t>64</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C29CE">
            <w:pPr>
              <w:jc w:val="right"/>
              <w:rPr>
                <w:rFonts w:ascii="Times New Roman" w:hAnsi="Times New Roman"/>
                <w:sz w:val="24"/>
              </w:rPr>
            </w:pPr>
            <w:r w:rsidRPr="00C561F7">
              <w:rPr>
                <w:rFonts w:ascii="Times New Roman" w:hAnsi="Times New Roman"/>
                <w:sz w:val="24"/>
              </w:rPr>
              <w:t>«</w:t>
            </w:r>
            <w:r w:rsidR="006C29CE">
              <w:rPr>
                <w:rFonts w:ascii="Times New Roman" w:hAnsi="Times New Roman"/>
                <w:sz w:val="24"/>
              </w:rPr>
              <w:t>04</w:t>
            </w:r>
            <w:r w:rsidRPr="00C561F7">
              <w:rPr>
                <w:rFonts w:ascii="Times New Roman" w:hAnsi="Times New Roman"/>
                <w:sz w:val="24"/>
              </w:rPr>
              <w:t xml:space="preserve">» </w:t>
            </w:r>
            <w:r w:rsidR="006C29CE">
              <w:rPr>
                <w:rFonts w:ascii="Times New Roman" w:hAnsi="Times New Roman"/>
                <w:sz w:val="24"/>
              </w:rPr>
              <w:t>мая</w:t>
            </w:r>
            <w:r w:rsidRPr="00C561F7">
              <w:rPr>
                <w:rFonts w:ascii="Times New Roman" w:hAnsi="Times New Roman"/>
                <w:sz w:val="24"/>
              </w:rPr>
              <w:t xml:space="preserve"> </w:t>
            </w:r>
            <w:r w:rsidR="006C29CE">
              <w:rPr>
                <w:rFonts w:ascii="Times New Roman" w:hAnsi="Times New Roman"/>
                <w:sz w:val="24"/>
              </w:rPr>
              <w:t>2017</w:t>
            </w:r>
            <w:r w:rsidRPr="00C561F7">
              <w:rPr>
                <w:rFonts w:ascii="Times New Roman" w:hAnsi="Times New Roman"/>
                <w:sz w:val="24"/>
              </w:rPr>
              <w:t xml:space="preserve"> г.</w:t>
            </w:r>
          </w:p>
        </w:tc>
      </w:tr>
    </w:tbl>
    <w:p w:rsidR="00841D99" w:rsidRPr="006C29CE" w:rsidRDefault="00841D99" w:rsidP="00DE7BED">
      <w:pPr>
        <w:rPr>
          <w:rFonts w:ascii="Times New Roman" w:hAnsi="Times New Roman"/>
          <w:b/>
          <w:vanish/>
          <w:sz w:val="24"/>
        </w:rPr>
      </w:pPr>
    </w:p>
    <w:p w:rsidR="00DE7BED" w:rsidRPr="006C29CE" w:rsidRDefault="00A03AA2" w:rsidP="00DE7BED">
      <w:pPr>
        <w:rPr>
          <w:rFonts w:ascii="Times New Roman" w:hAnsi="Times New Roman"/>
          <w:b/>
          <w:sz w:val="24"/>
        </w:rPr>
      </w:pPr>
      <w:r w:rsidRPr="006C29CE">
        <w:rPr>
          <w:rFonts w:ascii="Times New Roman" w:hAnsi="Times New Roman"/>
          <w:b/>
          <w:sz w:val="24"/>
        </w:rPr>
        <w:t>ПДО №</w:t>
      </w:r>
      <w:r w:rsidR="00057445" w:rsidRPr="006C29CE">
        <w:rPr>
          <w:rFonts w:ascii="Times New Roman" w:hAnsi="Times New Roman"/>
          <w:b/>
          <w:sz w:val="24"/>
        </w:rPr>
        <w:t xml:space="preserve"> </w:t>
      </w:r>
      <w:r w:rsidR="0001261F" w:rsidRPr="006C29CE">
        <w:rPr>
          <w:rFonts w:ascii="Times New Roman" w:hAnsi="Times New Roman"/>
          <w:b/>
          <w:sz w:val="24"/>
        </w:rPr>
        <w:t>1</w:t>
      </w:r>
      <w:r w:rsidR="00427E30" w:rsidRPr="006C29CE">
        <w:rPr>
          <w:rFonts w:ascii="Times New Roman" w:hAnsi="Times New Roman"/>
          <w:b/>
          <w:sz w:val="24"/>
        </w:rPr>
        <w:t>95</w:t>
      </w:r>
      <w:r w:rsidRPr="006C29CE">
        <w:rPr>
          <w:rFonts w:ascii="Times New Roman" w:hAnsi="Times New Roman"/>
          <w:b/>
          <w:sz w:val="24"/>
        </w:rPr>
        <w:t>-К</w:t>
      </w:r>
      <w:r w:rsidR="00641B85" w:rsidRPr="006C29CE">
        <w:rPr>
          <w:rFonts w:ascii="Times New Roman" w:hAnsi="Times New Roman"/>
          <w:b/>
          <w:sz w:val="24"/>
        </w:rPr>
        <w:t>С</w:t>
      </w:r>
      <w:r w:rsidRPr="006C29CE">
        <w:rPr>
          <w:rFonts w:ascii="Times New Roman" w:hAnsi="Times New Roman"/>
          <w:b/>
          <w:sz w:val="24"/>
        </w:rPr>
        <w:t>-201</w:t>
      </w:r>
      <w:r w:rsidR="00DD6920" w:rsidRPr="006C29CE">
        <w:rPr>
          <w:rFonts w:ascii="Times New Roman" w:hAnsi="Times New Roman"/>
          <w:b/>
          <w:sz w:val="24"/>
        </w:rPr>
        <w:t>7</w:t>
      </w:r>
      <w:r w:rsidRPr="006C29CE">
        <w:rPr>
          <w:rFonts w:ascii="Times New Roman" w:hAnsi="Times New Roman"/>
          <w:b/>
          <w:sz w:val="24"/>
        </w:rPr>
        <w:t xml:space="preserve"> от </w:t>
      </w:r>
      <w:r w:rsidR="006C29CE" w:rsidRPr="006C29CE">
        <w:rPr>
          <w:rFonts w:ascii="Times New Roman" w:hAnsi="Times New Roman"/>
          <w:b/>
          <w:sz w:val="24"/>
        </w:rPr>
        <w:t>04.05.2017г.</w:t>
      </w:r>
    </w:p>
    <w:p w:rsidR="00BF1914" w:rsidRPr="00C561F7" w:rsidRDefault="00BF1914" w:rsidP="00DE7BED">
      <w:pPr>
        <w:rPr>
          <w:rFonts w:ascii="Times New Roman" w:hAnsi="Times New Roman"/>
          <w:sz w:val="24"/>
        </w:rPr>
      </w:pPr>
    </w:p>
    <w:p w:rsidR="00ED6400" w:rsidRPr="0008291C" w:rsidRDefault="00DE7BED" w:rsidP="00ED6400">
      <w:pPr>
        <w:suppressAutoHyphens/>
        <w:spacing w:before="0"/>
        <w:ind w:firstLine="567"/>
        <w:jc w:val="both"/>
        <w:rPr>
          <w:rFonts w:ascii="Times New Roman" w:hAnsi="Times New Roman"/>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EC1D2C" w:rsidRPr="00EC1D2C">
        <w:rPr>
          <w:rFonts w:ascii="Times New Roman" w:hAnsi="Times New Roman"/>
          <w:b/>
          <w:sz w:val="24"/>
        </w:rPr>
        <w:t xml:space="preserve">выполнение </w:t>
      </w:r>
      <w:r w:rsidR="000D430A">
        <w:rPr>
          <w:rFonts w:ascii="Times New Roman" w:hAnsi="Times New Roman"/>
          <w:b/>
          <w:sz w:val="24"/>
        </w:rPr>
        <w:t>к</w:t>
      </w:r>
      <w:r w:rsidR="0008291C" w:rsidRPr="0008291C">
        <w:rPr>
          <w:rFonts w:ascii="Times New Roman" w:hAnsi="Times New Roman"/>
          <w:b/>
          <w:sz w:val="24"/>
        </w:rPr>
        <w:t>омплекс</w:t>
      </w:r>
      <w:r w:rsidR="000D430A">
        <w:rPr>
          <w:rFonts w:ascii="Times New Roman" w:hAnsi="Times New Roman"/>
          <w:b/>
          <w:sz w:val="24"/>
        </w:rPr>
        <w:t>а</w:t>
      </w:r>
      <w:r w:rsidR="0008291C" w:rsidRPr="0008291C">
        <w:rPr>
          <w:rFonts w:ascii="Times New Roman" w:hAnsi="Times New Roman"/>
          <w:b/>
          <w:sz w:val="24"/>
        </w:rPr>
        <w:t xml:space="preserve"> работ по техническому перевооружению </w:t>
      </w:r>
      <w:r w:rsidR="000D430A">
        <w:rPr>
          <w:rFonts w:ascii="Times New Roman" w:hAnsi="Times New Roman"/>
          <w:b/>
          <w:sz w:val="24"/>
        </w:rPr>
        <w:t xml:space="preserve">установок </w:t>
      </w:r>
      <w:r w:rsidR="0008291C" w:rsidRPr="0008291C">
        <w:rPr>
          <w:rFonts w:ascii="Times New Roman" w:hAnsi="Times New Roman"/>
          <w:b/>
          <w:sz w:val="24"/>
        </w:rPr>
        <w:t>цех</w:t>
      </w:r>
      <w:r w:rsidR="000D430A">
        <w:rPr>
          <w:rFonts w:ascii="Times New Roman" w:hAnsi="Times New Roman"/>
          <w:b/>
          <w:sz w:val="24"/>
        </w:rPr>
        <w:t>а № 5: ГФУ, УНСШС</w:t>
      </w:r>
      <w:r w:rsidR="0008291C" w:rsidRPr="0008291C">
        <w:rPr>
          <w:rFonts w:ascii="Times New Roman" w:hAnsi="Times New Roman"/>
          <w:b/>
          <w:sz w:val="24"/>
        </w:rPr>
        <w:t xml:space="preserve"> в рамках программ </w:t>
      </w:r>
      <w:r w:rsidR="000D430A" w:rsidRPr="000D430A">
        <w:rPr>
          <w:rFonts w:ascii="Times New Roman" w:hAnsi="Times New Roman"/>
          <w:b/>
          <w:sz w:val="24"/>
        </w:rPr>
        <w:t xml:space="preserve">"ОНСС", </w:t>
      </w:r>
      <w:r w:rsidR="0008291C" w:rsidRPr="0008291C">
        <w:rPr>
          <w:rFonts w:ascii="Times New Roman" w:hAnsi="Times New Roman"/>
          <w:b/>
          <w:sz w:val="24"/>
        </w:rPr>
        <w:t xml:space="preserve">"Приведение </w:t>
      </w:r>
      <w:r w:rsidR="000D430A">
        <w:rPr>
          <w:rFonts w:ascii="Times New Roman" w:hAnsi="Times New Roman"/>
          <w:b/>
          <w:sz w:val="24"/>
        </w:rPr>
        <w:t>опасного производственного объекта цеха № 5 к требованиям правил</w:t>
      </w:r>
      <w:r w:rsidR="0008291C" w:rsidRPr="0008291C">
        <w:rPr>
          <w:rFonts w:ascii="Times New Roman" w:hAnsi="Times New Roman"/>
          <w:b/>
          <w:sz w:val="24"/>
        </w:rPr>
        <w:t xml:space="preserve">" </w:t>
      </w:r>
      <w:r w:rsidR="0008291C" w:rsidRPr="0008291C">
        <w:rPr>
          <w:rFonts w:ascii="Times New Roman" w:hAnsi="Times New Roman"/>
          <w:sz w:val="24"/>
        </w:rPr>
        <w:t>в с</w:t>
      </w:r>
      <w:bookmarkStart w:id="0" w:name="_GoBack"/>
      <w:bookmarkEnd w:id="0"/>
      <w:r w:rsidR="0008291C" w:rsidRPr="0008291C">
        <w:rPr>
          <w:rFonts w:ascii="Times New Roman" w:hAnsi="Times New Roman"/>
          <w:sz w:val="24"/>
        </w:rPr>
        <w:t>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08291C">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w:t>
      </w:r>
      <w:r w:rsidRPr="00C561F7">
        <w:rPr>
          <w:rFonts w:ascii="Times New Roman" w:hAnsi="Times New Roman" w:cs="Times New Roman"/>
          <w:sz w:val="24"/>
          <w:szCs w:val="24"/>
        </w:rPr>
        <w:lastRenderedPageBreak/>
        <w:t xml:space="preserve">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35A67">
        <w:rPr>
          <w:rFonts w:ascii="Times New Roman" w:hAnsi="Times New Roman"/>
          <w:b/>
          <w:sz w:val="24"/>
        </w:rPr>
        <w:t>15 ию</w:t>
      </w:r>
      <w:r w:rsidR="00F573A2">
        <w:rPr>
          <w:rFonts w:ascii="Times New Roman" w:hAnsi="Times New Roman"/>
          <w:b/>
          <w:sz w:val="24"/>
        </w:rPr>
        <w:t>л</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Подписанный договор генподряда (Форма № 4 к настоящему ПДО) с Приложениями к нему</w:t>
      </w:r>
      <w:r>
        <w:rPr>
          <w:rFonts w:ascii="Times New Roman" w:hAnsi="Times New Roman"/>
          <w:sz w:val="24"/>
        </w:rPr>
        <w:t xml:space="preserve"> (без указания стоимости работ)</w:t>
      </w:r>
      <w:r w:rsidRPr="000613D9">
        <w:rPr>
          <w:rFonts w:ascii="Times New Roman" w:hAnsi="Times New Roman"/>
          <w:sz w:val="24"/>
        </w:rPr>
        <w:t>, подписанные и скрепленные печатью организации в редакции Заказчика, в 2-х экземплярах;</w:t>
      </w:r>
    </w:p>
    <w:p w:rsidR="00C1217A" w:rsidRDefault="00C1217A" w:rsidP="00C1217A">
      <w:pPr>
        <w:pStyle w:val="a6"/>
        <w:numPr>
          <w:ilvl w:val="0"/>
          <w:numId w:val="2"/>
        </w:numPr>
        <w:tabs>
          <w:tab w:val="left" w:pos="1418"/>
        </w:tabs>
        <w:contextualSpacing w:val="0"/>
        <w:jc w:val="both"/>
        <w:rPr>
          <w:rFonts w:ascii="Times New Roman" w:hAnsi="Times New Roman"/>
          <w:sz w:val="24"/>
        </w:rPr>
      </w:pPr>
      <w:r w:rsidRPr="00C1217A">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Pr>
          <w:rFonts w:ascii="Times New Roman" w:hAnsi="Times New Roman"/>
          <w:sz w:val="24"/>
        </w:rPr>
        <w:t xml:space="preserve"> </w:t>
      </w:r>
      <w:r w:rsidRPr="00C1217A">
        <w:rPr>
          <w:rFonts w:ascii="Times New Roman" w:hAnsi="Times New Roman"/>
          <w:sz w:val="24"/>
        </w:rPr>
        <w:t xml:space="preserve">(по форме № </w:t>
      </w:r>
      <w:r>
        <w:rPr>
          <w:rFonts w:ascii="Times New Roman" w:hAnsi="Times New Roman"/>
          <w:sz w:val="24"/>
        </w:rPr>
        <w:t>6</w:t>
      </w:r>
      <w:r w:rsidRPr="00C1217A">
        <w:rPr>
          <w:rFonts w:ascii="Times New Roman" w:hAnsi="Times New Roman"/>
          <w:sz w:val="24"/>
        </w:rPr>
        <w:t xml:space="preserve"> к настоящему ПДО)</w:t>
      </w:r>
      <w:r>
        <w:rPr>
          <w:rFonts w:ascii="Times New Roman" w:hAnsi="Times New Roman"/>
          <w:sz w:val="24"/>
        </w:rPr>
        <w:t>;</w:t>
      </w:r>
    </w:p>
    <w:p w:rsidR="007C09F4" w:rsidRPr="007C09F4" w:rsidRDefault="00C1217A" w:rsidP="007C09F4">
      <w:pPr>
        <w:pStyle w:val="a6"/>
        <w:numPr>
          <w:ilvl w:val="0"/>
          <w:numId w:val="2"/>
        </w:numPr>
        <w:jc w:val="both"/>
        <w:rPr>
          <w:rFonts w:ascii="Times New Roman" w:hAnsi="Times New Roman"/>
          <w:sz w:val="24"/>
        </w:rPr>
      </w:pPr>
      <w:r w:rsidRPr="007C09F4">
        <w:rPr>
          <w:rFonts w:ascii="Times New Roman" w:hAnsi="Times New Roman"/>
          <w:sz w:val="24"/>
        </w:rPr>
        <w:lastRenderedPageBreak/>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Pr>
          <w:rFonts w:ascii="Times New Roman" w:hAnsi="Times New Roman"/>
          <w:sz w:val="24"/>
        </w:rPr>
        <w:t xml:space="preserve"> </w:t>
      </w:r>
      <w:r w:rsidR="007C09F4" w:rsidRPr="007C09F4">
        <w:rPr>
          <w:rFonts w:ascii="Times New Roman" w:hAnsi="Times New Roman"/>
          <w:sz w:val="24"/>
        </w:rPr>
        <w:t xml:space="preserve">(по форме № </w:t>
      </w:r>
      <w:r w:rsidR="007C09F4">
        <w:rPr>
          <w:rFonts w:ascii="Times New Roman" w:hAnsi="Times New Roman"/>
          <w:sz w:val="24"/>
        </w:rPr>
        <w:t>7</w:t>
      </w:r>
      <w:r w:rsidR="007C09F4" w:rsidRPr="007C09F4">
        <w:rPr>
          <w:rFonts w:ascii="Times New Roman" w:hAnsi="Times New Roman"/>
          <w:sz w:val="24"/>
        </w:rPr>
        <w:t xml:space="preserve"> к настоящему ПДО);</w:t>
      </w:r>
    </w:p>
    <w:p w:rsidR="002B4C96" w:rsidRPr="002B4C96" w:rsidRDefault="00624887" w:rsidP="002B4C96">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 xml:space="preserve">Копия </w:t>
      </w:r>
      <w:r w:rsidR="002B4C96" w:rsidRPr="002B4C96">
        <w:rPr>
          <w:rFonts w:ascii="Times New Roman" w:hAnsi="Times New Roman"/>
          <w:sz w:val="24"/>
        </w:rPr>
        <w:t xml:space="preserve"> «Отчета о прибылях и убытках» (за последние 3 года – 2014,2015,2016 г</w:t>
      </w:r>
      <w:r w:rsidR="00C1315A">
        <w:rPr>
          <w:rFonts w:ascii="Times New Roman" w:hAnsi="Times New Roman"/>
          <w:sz w:val="24"/>
        </w:rPr>
        <w:t>.</w:t>
      </w:r>
      <w:r w:rsidR="002B4C96" w:rsidRPr="002B4C96">
        <w:rPr>
          <w:rFonts w:ascii="Times New Roman" w:hAnsi="Times New Roman"/>
          <w:sz w:val="24"/>
        </w:rPr>
        <w:t>г</w:t>
      </w:r>
      <w:r w:rsidR="00C1315A">
        <w:rPr>
          <w:rFonts w:ascii="Times New Roman" w:hAnsi="Times New Roman"/>
          <w:sz w:val="24"/>
        </w:rPr>
        <w:t>.</w:t>
      </w:r>
      <w:r w:rsidR="002B4C96" w:rsidRPr="002B4C96">
        <w:rPr>
          <w:rFonts w:ascii="Times New Roman" w:hAnsi="Times New Roman"/>
          <w:sz w:val="24"/>
        </w:rPr>
        <w:t>)</w:t>
      </w:r>
      <w:r w:rsidR="002B4C96">
        <w:rPr>
          <w:rFonts w:ascii="Times New Roman" w:hAnsi="Times New Roman"/>
          <w:sz w:val="24"/>
        </w:rPr>
        <w:t>,</w:t>
      </w:r>
      <w:r w:rsidR="002B4C96" w:rsidRPr="002B4C96">
        <w:rPr>
          <w:rFonts w:ascii="Times New Roman" w:hAnsi="Times New Roman"/>
          <w:sz w:val="24"/>
        </w:rPr>
        <w:t xml:space="preserve"> за подписью руководителя организации и скрепленн</w:t>
      </w:r>
      <w:r w:rsidR="005665EE">
        <w:rPr>
          <w:rFonts w:ascii="Times New Roman" w:hAnsi="Times New Roman"/>
          <w:sz w:val="24"/>
        </w:rPr>
        <w:t>ая</w:t>
      </w:r>
      <w:r w:rsidR="002B4C96" w:rsidRPr="002B4C96">
        <w:rPr>
          <w:rFonts w:ascii="Times New Roman" w:hAnsi="Times New Roman"/>
          <w:sz w:val="24"/>
        </w:rPr>
        <w:t xml:space="preserve"> печатью организации;</w:t>
      </w:r>
    </w:p>
    <w:p w:rsidR="00465700" w:rsidRPr="00465700" w:rsidRDefault="00624887" w:rsidP="00465700">
      <w:pPr>
        <w:pStyle w:val="a6"/>
        <w:numPr>
          <w:ilvl w:val="0"/>
          <w:numId w:val="2"/>
        </w:numPr>
        <w:jc w:val="both"/>
        <w:rPr>
          <w:rFonts w:ascii="Times New Roman" w:hAnsi="Times New Roman"/>
          <w:sz w:val="24"/>
        </w:rPr>
      </w:pPr>
      <w:r w:rsidRPr="00465700">
        <w:rPr>
          <w:rFonts w:ascii="Times New Roman" w:hAnsi="Times New Roman"/>
          <w:sz w:val="24"/>
        </w:rPr>
        <w:t>Копии Свидетельства о допуске к работам, оформленного в соответствии с приказом Министерства регионального развития РФ №</w:t>
      </w:r>
      <w:r w:rsidR="0048023C">
        <w:rPr>
          <w:rFonts w:ascii="Times New Roman" w:hAnsi="Times New Roman"/>
          <w:sz w:val="24"/>
        </w:rPr>
        <w:t xml:space="preserve"> </w:t>
      </w:r>
      <w:r w:rsidRPr="00465700">
        <w:rPr>
          <w:rFonts w:ascii="Times New Roman" w:hAnsi="Times New Roman"/>
          <w:sz w:val="24"/>
        </w:rPr>
        <w:t>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r w:rsidR="00465700" w:rsidRPr="00465700">
        <w:rPr>
          <w:rFonts w:ascii="Times New Roman" w:hAnsi="Times New Roman"/>
          <w:sz w:val="24"/>
        </w:rPr>
        <w:t>, за подписью руководителя организации и скрепленн</w:t>
      </w:r>
      <w:r w:rsidR="005665EE">
        <w:rPr>
          <w:rFonts w:ascii="Times New Roman" w:hAnsi="Times New Roman"/>
          <w:sz w:val="24"/>
        </w:rPr>
        <w:t>ая</w:t>
      </w:r>
      <w:r w:rsidR="00465700" w:rsidRPr="00465700">
        <w:rPr>
          <w:rFonts w:ascii="Times New Roman" w:hAnsi="Times New Roman"/>
          <w:sz w:val="24"/>
        </w:rPr>
        <w:t xml:space="preserve"> печатью организации;</w:t>
      </w:r>
    </w:p>
    <w:p w:rsidR="005665EE" w:rsidRPr="005665EE" w:rsidRDefault="005665EE" w:rsidP="00C1315A">
      <w:pPr>
        <w:pStyle w:val="a6"/>
        <w:numPr>
          <w:ilvl w:val="0"/>
          <w:numId w:val="2"/>
        </w:numPr>
        <w:jc w:val="both"/>
        <w:rPr>
          <w:rFonts w:ascii="Times New Roman" w:hAnsi="Times New Roman"/>
          <w:sz w:val="24"/>
        </w:rPr>
      </w:pPr>
      <w:r w:rsidRPr="005665EE">
        <w:rPr>
          <w:rFonts w:ascii="Times New Roman" w:hAnsi="Times New Roman"/>
          <w:sz w:val="24"/>
        </w:rPr>
        <w:t xml:space="preserve">Копия </w:t>
      </w:r>
      <w:r w:rsidR="00C1315A" w:rsidRPr="00C1315A">
        <w:rPr>
          <w:rFonts w:ascii="Times New Roman" w:hAnsi="Times New Roman"/>
          <w:sz w:val="24"/>
        </w:rPr>
        <w:t>свидетельства системы менеджмента качества ISO 9001, ИСО 9001</w:t>
      </w:r>
      <w:r w:rsidRPr="005665EE">
        <w:rPr>
          <w:rFonts w:ascii="Times New Roman" w:hAnsi="Times New Roman"/>
          <w:sz w:val="24"/>
        </w:rPr>
        <w:t>,</w:t>
      </w:r>
      <w:r w:rsidRPr="005665EE">
        <w:t xml:space="preserve"> </w:t>
      </w:r>
      <w:r w:rsidRPr="005665EE">
        <w:rPr>
          <w:rFonts w:ascii="Times New Roman" w:hAnsi="Times New Roman"/>
          <w:sz w:val="24"/>
        </w:rPr>
        <w:t>за подписью руководителя организации и скрепленн</w:t>
      </w:r>
      <w:r>
        <w:rPr>
          <w:rFonts w:ascii="Times New Roman" w:hAnsi="Times New Roman"/>
          <w:sz w:val="24"/>
        </w:rPr>
        <w:t>ая</w:t>
      </w:r>
      <w:r w:rsidR="00C1315A">
        <w:rPr>
          <w:rFonts w:ascii="Times New Roman" w:hAnsi="Times New Roman"/>
          <w:sz w:val="24"/>
        </w:rPr>
        <w:t xml:space="preserve"> </w:t>
      </w:r>
      <w:r w:rsidRPr="005665EE">
        <w:rPr>
          <w:rFonts w:ascii="Times New Roman" w:hAnsi="Times New Roman"/>
          <w:sz w:val="24"/>
        </w:rPr>
        <w:t>печатью организации;</w:t>
      </w:r>
    </w:p>
    <w:p w:rsidR="00C1315A" w:rsidRPr="00C1315A" w:rsidRDefault="00C1315A" w:rsidP="00C1315A">
      <w:pPr>
        <w:pStyle w:val="a6"/>
        <w:numPr>
          <w:ilvl w:val="0"/>
          <w:numId w:val="2"/>
        </w:numPr>
        <w:jc w:val="both"/>
        <w:rPr>
          <w:rFonts w:ascii="Times New Roman" w:hAnsi="Times New Roman"/>
          <w:sz w:val="24"/>
        </w:rPr>
      </w:pPr>
      <w:r w:rsidRPr="00C1315A">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C1315A"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C1315A">
        <w:rPr>
          <w:rFonts w:ascii="Times New Roman" w:hAnsi="Times New Roman"/>
          <w:sz w:val="24"/>
        </w:rPr>
        <w:t>Перечень аффилированных организаций (</w:t>
      </w:r>
      <w:r w:rsidR="0037183C" w:rsidRPr="00C1315A">
        <w:rPr>
          <w:rFonts w:ascii="Times New Roman" w:hAnsi="Times New Roman"/>
          <w:sz w:val="24"/>
        </w:rPr>
        <w:t>Форма</w:t>
      </w:r>
      <w:r w:rsidRPr="00C1315A">
        <w:rPr>
          <w:rFonts w:ascii="Times New Roman" w:hAnsi="Times New Roman"/>
          <w:sz w:val="24"/>
        </w:rPr>
        <w:t xml:space="preserve"> № </w:t>
      </w:r>
      <w:r w:rsidR="00186AEA" w:rsidRPr="00C1315A">
        <w:rPr>
          <w:rFonts w:ascii="Times New Roman" w:hAnsi="Times New Roman"/>
          <w:sz w:val="24"/>
        </w:rPr>
        <w:t>5</w:t>
      </w:r>
      <w:r w:rsidRPr="00C1315A">
        <w:rPr>
          <w:rFonts w:ascii="Times New Roman" w:hAnsi="Times New Roman"/>
          <w:sz w:val="24"/>
        </w:rPr>
        <w:t xml:space="preserve"> к настоящему ПДО);</w:t>
      </w:r>
    </w:p>
    <w:p w:rsidR="00DE7BED" w:rsidRPr="00C1315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1315A">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1315A">
        <w:rPr>
          <w:rFonts w:ascii="Times New Roman" w:hAnsi="Times New Roman"/>
          <w:sz w:val="24"/>
        </w:rPr>
        <w:t>менее 4 (ч</w:t>
      </w:r>
      <w:r w:rsidRPr="00C1315A">
        <w:rPr>
          <w:rFonts w:ascii="Times New Roman" w:hAnsi="Times New Roman"/>
          <w:sz w:val="24"/>
        </w:rPr>
        <w:t>етырех) месяцев после даты окончания приема оферт;</w:t>
      </w:r>
    </w:p>
    <w:p w:rsidR="00DE7BED" w:rsidRPr="00C1315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1315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1315A">
        <w:rPr>
          <w:rFonts w:ascii="Times New Roman" w:hAnsi="Times New Roman"/>
          <w:sz w:val="24"/>
        </w:rPr>
        <w:t xml:space="preserve"> со сквозной нумерацией</w:t>
      </w:r>
      <w:r w:rsidRPr="00C1315A">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w:t>
      </w:r>
      <w:r w:rsidR="0048023C">
        <w:rPr>
          <w:rFonts w:ascii="Times New Roman" w:hAnsi="Times New Roman"/>
          <w:sz w:val="24"/>
        </w:rPr>
        <w:t>ген</w:t>
      </w:r>
      <w:r w:rsidRPr="008C6979">
        <w:rPr>
          <w:rFonts w:ascii="Times New Roman" w:hAnsi="Times New Roman"/>
          <w:sz w:val="24"/>
        </w:rPr>
        <w:t>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Протокол согласования договорной цены (Приложение №</w:t>
      </w:r>
      <w:r w:rsidR="003A4C3A">
        <w:rPr>
          <w:rFonts w:ascii="Times New Roman" w:hAnsi="Times New Roman"/>
          <w:sz w:val="24"/>
        </w:rPr>
        <w:t xml:space="preserve"> </w:t>
      </w:r>
      <w:r w:rsidRPr="000613D9">
        <w:rPr>
          <w:rFonts w:ascii="Times New Roman" w:hAnsi="Times New Roman"/>
          <w:sz w:val="24"/>
        </w:rPr>
        <w:t>1 к Договору генподряда), составленный согласно выдаваемым Заказчиком ведомостям объёмов работ, проектной документации,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№4 к договору)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lastRenderedPageBreak/>
        <w:t>График погашения авансовых платежей (приложение №6 к договору) – ПРИ НЕОБХОДИМОСТИ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 xml:space="preserve">Шкала штрафных санкций в области ПБ, ОТ и ОС </w:t>
      </w:r>
      <w:r w:rsidRPr="007630E9">
        <w:rPr>
          <w:rFonts w:ascii="Times New Roman" w:hAnsi="Times New Roman"/>
          <w:sz w:val="24"/>
        </w:rPr>
        <w:t>(приложение №7</w:t>
      </w:r>
      <w:r w:rsidRPr="00A40347">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 xml:space="preserve">Таблица «Расчет стоимости строительства», с заполненными графами в тыс.руб. без НДС </w:t>
      </w:r>
      <w:r w:rsidRPr="007630E9">
        <w:rPr>
          <w:rFonts w:ascii="Times New Roman" w:hAnsi="Times New Roman"/>
          <w:sz w:val="24"/>
        </w:rPr>
        <w:t>(приложение №8</w:t>
      </w:r>
      <w:r w:rsidRPr="00A40347">
        <w:rPr>
          <w:rFonts w:ascii="Times New Roman" w:hAnsi="Times New Roman"/>
          <w:sz w:val="24"/>
        </w:rPr>
        <w:t xml:space="preserve"> к настоящему ПДО) подписанный и скреплённый печатью организации;</w:t>
      </w:r>
    </w:p>
    <w:p w:rsidR="0048023C" w:rsidRDefault="00365ED1"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Смет</w:t>
      </w:r>
      <w:r w:rsidR="0048023C" w:rsidRPr="0048023C">
        <w:rPr>
          <w:rFonts w:ascii="Times New Roman" w:hAnsi="Times New Roman"/>
          <w:sz w:val="24"/>
        </w:rPr>
        <w:t>ы</w:t>
      </w:r>
      <w:r w:rsidRPr="0048023C">
        <w:rPr>
          <w:rFonts w:ascii="Times New Roman" w:hAnsi="Times New Roman"/>
          <w:sz w:val="24"/>
        </w:rPr>
        <w:t xml:space="preserve"> на выполнение работ с указанием всех видов и объемов работ в соответствии с </w:t>
      </w:r>
      <w:r w:rsidR="00436BE4" w:rsidRPr="00436BE4">
        <w:rPr>
          <w:rFonts w:ascii="Times New Roman" w:hAnsi="Times New Roman"/>
          <w:sz w:val="24"/>
        </w:rPr>
        <w:t xml:space="preserve">проектно-технической документацией </w:t>
      </w:r>
      <w:r w:rsidRPr="0048023C">
        <w:rPr>
          <w:rFonts w:ascii="Times New Roman" w:hAnsi="Times New Roman"/>
          <w:sz w:val="24"/>
        </w:rPr>
        <w:t xml:space="preserve">и договором, а также применяемых расценок и расчетных коэффициентов </w:t>
      </w:r>
      <w:r w:rsidR="0048023C" w:rsidRPr="0048023C">
        <w:rPr>
          <w:rFonts w:ascii="Times New Roman" w:hAnsi="Times New Roman"/>
          <w:b/>
          <w:sz w:val="24"/>
        </w:rPr>
        <w:t>в электронном виде в формате Word или Excel.</w:t>
      </w:r>
      <w:r w:rsidR="0048023C" w:rsidRPr="0048023C">
        <w:rPr>
          <w:rFonts w:ascii="Times New Roman" w:hAnsi="Times New Roman"/>
          <w:sz w:val="24"/>
        </w:rPr>
        <w:t xml:space="preserve"> По результатам проведенной закупки Победитель предоставляет оригинал</w:t>
      </w:r>
      <w:r w:rsidR="0048023C">
        <w:rPr>
          <w:rFonts w:ascii="Times New Roman" w:hAnsi="Times New Roman"/>
          <w:sz w:val="24"/>
        </w:rPr>
        <w:t>ы</w:t>
      </w:r>
      <w:r w:rsidR="0048023C" w:rsidRPr="0048023C">
        <w:rPr>
          <w:rFonts w:ascii="Times New Roman" w:hAnsi="Times New Roman"/>
          <w:sz w:val="24"/>
        </w:rPr>
        <w:t xml:space="preserve"> сметных расчетов</w:t>
      </w:r>
      <w:r w:rsidR="0048023C">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9462E5">
        <w:rPr>
          <w:rFonts w:ascii="Times New Roman" w:hAnsi="Times New Roman"/>
          <w:sz w:val="24"/>
        </w:rPr>
        <w:t>1</w:t>
      </w:r>
      <w:r w:rsidR="00F573A2">
        <w:rPr>
          <w:rFonts w:ascii="Times New Roman" w:hAnsi="Times New Roman"/>
          <w:sz w:val="24"/>
        </w:rPr>
        <w:t>95</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6C29CE">
        <w:rPr>
          <w:rFonts w:ascii="Times New Roman" w:hAnsi="Times New Roman"/>
          <w:sz w:val="24"/>
        </w:rPr>
        <w:t>04.05.2017г.»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609A9" w:rsidRDefault="00D609A9" w:rsidP="00DE7BED">
      <w:pPr>
        <w:widowControl w:val="0"/>
        <w:overflowPunct w:val="0"/>
        <w:autoSpaceDE w:val="0"/>
        <w:autoSpaceDN w:val="0"/>
        <w:adjustRightInd w:val="0"/>
        <w:ind w:firstLine="708"/>
        <w:jc w:val="both"/>
        <w:rPr>
          <w:rFonts w:ascii="Times New Roman" w:hAnsi="Times New Roman"/>
          <w:kern w:val="28"/>
          <w:sz w:val="24"/>
        </w:rPr>
      </w:pPr>
    </w:p>
    <w:p w:rsidR="00D609A9" w:rsidRDefault="00D609A9" w:rsidP="00DE7BED">
      <w:pPr>
        <w:widowControl w:val="0"/>
        <w:overflowPunct w:val="0"/>
        <w:autoSpaceDE w:val="0"/>
        <w:autoSpaceDN w:val="0"/>
        <w:adjustRightInd w:val="0"/>
        <w:ind w:firstLine="708"/>
        <w:jc w:val="both"/>
        <w:rPr>
          <w:rFonts w:ascii="Times New Roman" w:hAnsi="Times New Roman"/>
          <w:kern w:val="28"/>
          <w:sz w:val="24"/>
        </w:rPr>
      </w:pP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6C29CE">
        <w:rPr>
          <w:rFonts w:ascii="Times New Roman" w:hAnsi="Times New Roman"/>
          <w:b/>
          <w:sz w:val="24"/>
        </w:rPr>
        <w:t>04</w:t>
      </w:r>
      <w:r w:rsidRPr="00C561F7">
        <w:rPr>
          <w:rFonts w:ascii="Times New Roman" w:hAnsi="Times New Roman"/>
          <w:b/>
          <w:sz w:val="24"/>
        </w:rPr>
        <w:t xml:space="preserve">» </w:t>
      </w:r>
      <w:r w:rsidR="006C29CE">
        <w:rPr>
          <w:rFonts w:ascii="Times New Roman" w:hAnsi="Times New Roman"/>
          <w:b/>
          <w:sz w:val="24"/>
        </w:rPr>
        <w:t>мая</w:t>
      </w:r>
      <w:r w:rsidRPr="00C561F7">
        <w:rPr>
          <w:rFonts w:ascii="Times New Roman" w:hAnsi="Times New Roman"/>
          <w:b/>
          <w:sz w:val="24"/>
        </w:rPr>
        <w:t xml:space="preserve"> </w:t>
      </w:r>
      <w:r w:rsidR="006C29CE">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6C29CE">
        <w:rPr>
          <w:rFonts w:ascii="Times New Roman" w:hAnsi="Times New Roman"/>
          <w:b/>
          <w:sz w:val="24"/>
        </w:rPr>
        <w:t>16</w:t>
      </w:r>
      <w:r w:rsidRPr="00C561F7">
        <w:rPr>
          <w:rFonts w:ascii="Times New Roman" w:hAnsi="Times New Roman"/>
          <w:b/>
          <w:sz w:val="24"/>
        </w:rPr>
        <w:t>:</w:t>
      </w:r>
      <w:r w:rsidR="006C29CE">
        <w:rPr>
          <w:rFonts w:ascii="Times New Roman" w:hAnsi="Times New Roman"/>
          <w:b/>
          <w:sz w:val="24"/>
        </w:rPr>
        <w:t>00 (МСК)</w:t>
      </w:r>
      <w:r w:rsidRPr="00C561F7">
        <w:rPr>
          <w:rFonts w:ascii="Times New Roman" w:hAnsi="Times New Roman"/>
          <w:b/>
          <w:sz w:val="24"/>
        </w:rPr>
        <w:t xml:space="preserve"> «</w:t>
      </w:r>
      <w:r w:rsidR="006C29CE">
        <w:rPr>
          <w:rFonts w:ascii="Times New Roman" w:hAnsi="Times New Roman"/>
          <w:b/>
          <w:sz w:val="24"/>
        </w:rPr>
        <w:t>22</w:t>
      </w:r>
      <w:r w:rsidRPr="00C561F7">
        <w:rPr>
          <w:rFonts w:ascii="Times New Roman" w:hAnsi="Times New Roman"/>
          <w:b/>
          <w:sz w:val="24"/>
        </w:rPr>
        <w:t xml:space="preserve">» </w:t>
      </w:r>
      <w:r w:rsidR="006C29CE">
        <w:rPr>
          <w:rFonts w:ascii="Times New Roman" w:hAnsi="Times New Roman"/>
          <w:b/>
          <w:sz w:val="24"/>
        </w:rPr>
        <w:t>мая</w:t>
      </w:r>
      <w:r w:rsidRPr="00C561F7">
        <w:rPr>
          <w:rFonts w:ascii="Times New Roman" w:hAnsi="Times New Roman"/>
          <w:b/>
          <w:sz w:val="24"/>
        </w:rPr>
        <w:t xml:space="preserve"> </w:t>
      </w:r>
      <w:r w:rsidR="006C29CE">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6C29CE">
        <w:rPr>
          <w:rFonts w:ascii="Times New Roman" w:hAnsi="Times New Roman"/>
          <w:b/>
          <w:sz w:val="24"/>
        </w:rPr>
        <w:t>15</w:t>
      </w:r>
      <w:r w:rsidRPr="00C561F7">
        <w:rPr>
          <w:rFonts w:ascii="Times New Roman" w:hAnsi="Times New Roman"/>
          <w:b/>
          <w:sz w:val="24"/>
        </w:rPr>
        <w:t xml:space="preserve">» </w:t>
      </w:r>
      <w:r w:rsidR="006C29CE">
        <w:rPr>
          <w:rFonts w:ascii="Times New Roman" w:hAnsi="Times New Roman"/>
          <w:b/>
          <w:sz w:val="24"/>
        </w:rPr>
        <w:t>июля</w:t>
      </w:r>
      <w:r w:rsidRPr="00C561F7">
        <w:rPr>
          <w:rFonts w:ascii="Times New Roman" w:hAnsi="Times New Roman"/>
          <w:b/>
          <w:sz w:val="24"/>
        </w:rPr>
        <w:t xml:space="preserve"> </w:t>
      </w:r>
      <w:r w:rsidR="006C29CE">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6C29CE">
        <w:rPr>
          <w:rFonts w:ascii="Times New Roman" w:hAnsi="Times New Roman"/>
          <w:sz w:val="24"/>
        </w:rPr>
        <w:t>17</w:t>
      </w:r>
      <w:r w:rsidRPr="00C561F7">
        <w:rPr>
          <w:rFonts w:ascii="Times New Roman" w:hAnsi="Times New Roman"/>
          <w:sz w:val="24"/>
        </w:rPr>
        <w:t xml:space="preserve">» </w:t>
      </w:r>
      <w:r w:rsidR="006C29CE">
        <w:rPr>
          <w:rFonts w:ascii="Times New Roman" w:hAnsi="Times New Roman"/>
          <w:sz w:val="24"/>
        </w:rPr>
        <w:t>мая</w:t>
      </w:r>
      <w:r w:rsidRPr="00C561F7">
        <w:rPr>
          <w:rFonts w:ascii="Times New Roman" w:hAnsi="Times New Roman"/>
          <w:sz w:val="24"/>
        </w:rPr>
        <w:t xml:space="preserve"> </w:t>
      </w:r>
      <w:r w:rsidR="006C29CE">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6C29CE" w:rsidRPr="002B6C37" w:rsidRDefault="006C29CE" w:rsidP="006C29CE">
      <w:pPr>
        <w:spacing w:before="6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6C29CE" w:rsidRDefault="006C29CE" w:rsidP="006C29CE">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6C29CE" w:rsidRPr="00C561F7" w:rsidRDefault="006C29CE" w:rsidP="006C29CE">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6C29CE" w:rsidRDefault="006C29CE" w:rsidP="006C29CE">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6C29CE" w:rsidRPr="00BE4E37" w:rsidRDefault="006C29CE" w:rsidP="006C29CE">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6C29CE" w:rsidRPr="002B6C37" w:rsidRDefault="006C29CE" w:rsidP="006C29CE">
      <w:pPr>
        <w:spacing w:before="60"/>
        <w:jc w:val="both"/>
        <w:rPr>
          <w:rFonts w:ascii="Times New Roman" w:hAnsi="Times New Roman"/>
          <w:b/>
          <w:sz w:val="24"/>
          <w:u w:val="single"/>
        </w:rPr>
      </w:pPr>
      <w:r w:rsidRPr="00CF2F76">
        <w:rPr>
          <w:rFonts w:ascii="Times New Roman" w:hAnsi="Times New Roman"/>
          <w:b/>
          <w:sz w:val="24"/>
          <w:u w:val="single"/>
          <w:lang w:val="en-US"/>
        </w:rPr>
        <w:t xml:space="preserve"> </w:t>
      </w:r>
      <w:r w:rsidRPr="002B6C37">
        <w:rPr>
          <w:rFonts w:ascii="Times New Roman" w:hAnsi="Times New Roman"/>
          <w:b/>
          <w:sz w:val="24"/>
          <w:u w:val="single"/>
        </w:rPr>
        <w:t>По вопросам организационного характера обращаться:</w:t>
      </w:r>
    </w:p>
    <w:p w:rsidR="006C29CE" w:rsidRPr="002B6C37" w:rsidRDefault="006C29CE" w:rsidP="006C29CE">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6C29CE" w:rsidRPr="002B6C37" w:rsidRDefault="006C29CE" w:rsidP="006C29CE">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6C29CE" w:rsidRDefault="006C29CE" w:rsidP="006C29CE">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6C29CE" w:rsidRPr="002B6C37" w:rsidRDefault="006C29CE" w:rsidP="006C29CE">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w:t>
      </w:r>
      <w:r w:rsidRPr="00C561F7">
        <w:rPr>
          <w:rFonts w:ascii="Times New Roman" w:hAnsi="Times New Roman"/>
          <w:sz w:val="24"/>
        </w:rPr>
        <w:lastRenderedPageBreak/>
        <w:t xml:space="preserve">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6C29CE">
        <w:rPr>
          <w:rFonts w:ascii="Times New Roman" w:hAnsi="Times New Roman"/>
          <w:sz w:val="24"/>
        </w:rPr>
        <w:t xml:space="preserve">почта </w:t>
      </w:r>
      <w:hyperlink r:id="rId10" w:history="1">
        <w:r w:rsidR="006C29CE" w:rsidRPr="004D46D9">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9462E5">
        <w:rPr>
          <w:rFonts w:ascii="Times New Roman" w:hAnsi="Times New Roman"/>
          <w:sz w:val="24"/>
        </w:rPr>
        <w:t>1</w:t>
      </w:r>
      <w:r w:rsidR="00F573A2">
        <w:rPr>
          <w:rFonts w:ascii="Times New Roman" w:hAnsi="Times New Roman"/>
          <w:sz w:val="24"/>
        </w:rPr>
        <w:t>95</w:t>
      </w:r>
      <w:r w:rsidR="00D549DA" w:rsidRPr="00C561F7">
        <w:rPr>
          <w:rFonts w:ascii="Times New Roman" w:hAnsi="Times New Roman"/>
          <w:sz w:val="24"/>
        </w:rPr>
        <w:t>-КС</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6C29CE">
        <w:rPr>
          <w:rFonts w:ascii="Times New Roman" w:hAnsi="Times New Roman"/>
          <w:sz w:val="24"/>
        </w:rPr>
        <w:t>04.05.2017г.: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48023C">
        <w:rPr>
          <w:rFonts w:ascii="Times New Roman" w:hAnsi="Times New Roman"/>
          <w:sz w:val="24"/>
        </w:rPr>
        <w:t>Ген</w:t>
      </w:r>
      <w:r w:rsidR="00763AF5">
        <w:rPr>
          <w:rFonts w:ascii="Times New Roman" w:hAnsi="Times New Roman"/>
          <w:sz w:val="24"/>
        </w:rPr>
        <w:t xml:space="preserve">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BC413E" w:rsidRDefault="0044404E" w:rsidP="00FF41DB">
      <w:pPr>
        <w:rPr>
          <w:rFonts w:ascii="Times New Roman" w:hAnsi="Times New Roman"/>
          <w:sz w:val="24"/>
        </w:rPr>
      </w:pPr>
      <w:r>
        <w:rPr>
          <w:rFonts w:ascii="Times New Roman" w:hAnsi="Times New Roman"/>
          <w:sz w:val="24"/>
        </w:rPr>
        <w:t xml:space="preserve">9. </w:t>
      </w:r>
      <w:r w:rsidR="00BC413E" w:rsidRPr="00BC413E">
        <w:rPr>
          <w:rFonts w:ascii="Times New Roman" w:hAnsi="Times New Roman"/>
          <w:sz w:val="24"/>
        </w:rPr>
        <w:t>Расчет строительства объекта</w:t>
      </w:r>
      <w:r w:rsidR="00BC413E">
        <w:rPr>
          <w:rFonts w:ascii="Times New Roman" w:hAnsi="Times New Roman"/>
          <w:sz w:val="24"/>
        </w:rPr>
        <w:t xml:space="preserve"> (Форма № 8).</w:t>
      </w:r>
    </w:p>
    <w:p w:rsidR="00F077B5" w:rsidRDefault="00BC413E" w:rsidP="00FF41DB">
      <w:pPr>
        <w:rPr>
          <w:rFonts w:ascii="Times New Roman" w:hAnsi="Times New Roman"/>
          <w:sz w:val="24"/>
        </w:rPr>
      </w:pPr>
      <w:r>
        <w:rPr>
          <w:rFonts w:ascii="Times New Roman" w:hAnsi="Times New Roman"/>
          <w:sz w:val="24"/>
        </w:rPr>
        <w:t xml:space="preserve">10. </w:t>
      </w:r>
      <w:r w:rsidRPr="00BC413E">
        <w:rPr>
          <w:rFonts w:ascii="Times New Roman" w:hAnsi="Times New Roman"/>
          <w:sz w:val="24"/>
        </w:rPr>
        <w:t xml:space="preserve"> </w:t>
      </w:r>
      <w:r w:rsidR="00F077B5" w:rsidRPr="00F077B5">
        <w:rPr>
          <w:rFonts w:ascii="Times New Roman" w:hAnsi="Times New Roman"/>
          <w:sz w:val="24"/>
        </w:rPr>
        <w:t>Методика оценки регламентов определения стоимости СМР и ПНР и авансов (Форма № 9).</w:t>
      </w:r>
    </w:p>
    <w:p w:rsidR="00531239" w:rsidRDefault="00F077B5" w:rsidP="00FF41DB">
      <w:pPr>
        <w:rPr>
          <w:rFonts w:ascii="Times New Roman" w:hAnsi="Times New Roman"/>
          <w:sz w:val="24"/>
        </w:rPr>
      </w:pPr>
      <w:r>
        <w:rPr>
          <w:rFonts w:ascii="Times New Roman" w:hAnsi="Times New Roman"/>
          <w:sz w:val="24"/>
        </w:rPr>
        <w:t xml:space="preserve">11. </w:t>
      </w:r>
      <w:r w:rsidR="00FF41DB" w:rsidRPr="00FF41DB">
        <w:rPr>
          <w:rFonts w:ascii="Times New Roman" w:hAnsi="Times New Roman"/>
          <w:sz w:val="24"/>
        </w:rPr>
        <w:t>Проект</w:t>
      </w:r>
      <w:r>
        <w:rPr>
          <w:rFonts w:ascii="Times New Roman" w:hAnsi="Times New Roman"/>
          <w:sz w:val="24"/>
        </w:rPr>
        <w:t xml:space="preserve">ы </w:t>
      </w:r>
      <w:r w:rsidR="007630E9" w:rsidRPr="007630E9">
        <w:rPr>
          <w:rFonts w:ascii="Times New Roman" w:hAnsi="Times New Roman"/>
          <w:sz w:val="24"/>
        </w:rPr>
        <w:t>№ 19106, 19107, 18962, 18960</w:t>
      </w:r>
      <w:r w:rsidR="007630E9">
        <w:rPr>
          <w:rFonts w:ascii="Times New Roman" w:hAnsi="Times New Roman"/>
          <w:sz w:val="24"/>
        </w:rPr>
        <w:t>.</w:t>
      </w:r>
    </w:p>
    <w:p w:rsidR="00F077B5" w:rsidRDefault="00FF41DB" w:rsidP="00FF41DB">
      <w:pPr>
        <w:rPr>
          <w:rFonts w:ascii="Times New Roman" w:hAnsi="Times New Roman"/>
          <w:bCs/>
          <w:sz w:val="24"/>
        </w:rPr>
      </w:pPr>
      <w:r>
        <w:rPr>
          <w:rFonts w:ascii="Times New Roman" w:hAnsi="Times New Roman"/>
          <w:sz w:val="24"/>
        </w:rPr>
        <w:t>1</w:t>
      </w:r>
      <w:r w:rsidR="00F077B5">
        <w:rPr>
          <w:rFonts w:ascii="Times New Roman" w:hAnsi="Times New Roman"/>
          <w:sz w:val="24"/>
        </w:rPr>
        <w:t>2</w:t>
      </w:r>
      <w:r w:rsidRPr="00FF41DB">
        <w:rPr>
          <w:rFonts w:ascii="Times New Roman" w:hAnsi="Times New Roman"/>
          <w:sz w:val="24"/>
        </w:rPr>
        <w:t>.</w:t>
      </w:r>
      <w:r>
        <w:rPr>
          <w:rFonts w:ascii="Times New Roman" w:hAnsi="Times New Roman"/>
          <w:sz w:val="24"/>
        </w:rPr>
        <w:t xml:space="preserve"> </w:t>
      </w:r>
      <w:r w:rsidR="00F077B5">
        <w:rPr>
          <w:rFonts w:ascii="Times New Roman" w:hAnsi="Times New Roman"/>
          <w:sz w:val="24"/>
        </w:rPr>
        <w:t>Ведомости объемов работ.</w:t>
      </w:r>
    </w:p>
    <w:p w:rsidR="00A7620E" w:rsidRDefault="00A7620E" w:rsidP="00E237E8">
      <w:pPr>
        <w:jc w:val="both"/>
        <w:rPr>
          <w:rFonts w:ascii="Times New Roman" w:hAnsi="Times New Roman"/>
          <w:bCs/>
          <w:sz w:val="24"/>
        </w:rPr>
      </w:pPr>
    </w:p>
    <w:p w:rsidR="00B326D4" w:rsidRDefault="00B326D4" w:rsidP="00E237E8">
      <w:pPr>
        <w:jc w:val="both"/>
        <w:rPr>
          <w:rFonts w:ascii="Times New Roman" w:hAnsi="Times New Roman"/>
          <w:b/>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D24C1">
        <w:rPr>
          <w:rFonts w:ascii="Times New Roman" w:hAnsi="Times New Roman"/>
          <w:b/>
          <w:sz w:val="24"/>
        </w:rPr>
        <w:t>Д.Ю.Уржумов</w:t>
      </w:r>
    </w:p>
    <w:p w:rsidR="00632B82" w:rsidRDefault="00097F7F" w:rsidP="00097F7F">
      <w:pPr>
        <w:spacing w:before="0" w:line="276" w:lineRule="auto"/>
        <w:rPr>
          <w:rFonts w:ascii="Times New Roman" w:hAnsi="Times New Roman"/>
          <w:sz w:val="24"/>
        </w:rPr>
      </w:pPr>
      <w:r>
        <w:rPr>
          <w:rFonts w:ascii="Times New Roman" w:hAnsi="Times New Roman"/>
          <w:sz w:val="24"/>
        </w:rPr>
        <w:t xml:space="preserve"> </w:t>
      </w:r>
    </w:p>
    <w:p w:rsidR="00D11890" w:rsidRDefault="00D11890" w:rsidP="00632B82">
      <w:pPr>
        <w:spacing w:before="0" w:line="276" w:lineRule="auto"/>
        <w:jc w:val="right"/>
        <w:rPr>
          <w:rFonts w:ascii="Times New Roman" w:hAnsi="Times New Roman"/>
          <w:sz w:val="24"/>
        </w:rPr>
      </w:pPr>
    </w:p>
    <w:sectPr w:rsidR="00D11890" w:rsidSect="00097F7F">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9CE" w:rsidRDefault="006C29CE" w:rsidP="00FB07D9">
      <w:pPr>
        <w:spacing w:before="0"/>
      </w:pPr>
      <w:r>
        <w:separator/>
      </w:r>
    </w:p>
  </w:endnote>
  <w:endnote w:type="continuationSeparator" w:id="0">
    <w:p w:rsidR="006C29CE" w:rsidRDefault="006C29C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9CE" w:rsidRDefault="006C29CE">
    <w:pPr>
      <w:pStyle w:val="af4"/>
      <w:jc w:val="right"/>
    </w:pPr>
    <w:r>
      <w:fldChar w:fldCharType="begin"/>
    </w:r>
    <w:r>
      <w:instrText xml:space="preserve"> PAGE   \* MERGEFORMAT </w:instrText>
    </w:r>
    <w:r>
      <w:fldChar w:fldCharType="separate"/>
    </w:r>
    <w:r w:rsidR="00097F7F">
      <w:rPr>
        <w:noProof/>
      </w:rPr>
      <w:t>7</w:t>
    </w:r>
    <w:r>
      <w:rPr>
        <w:noProof/>
      </w:rPr>
      <w:fldChar w:fldCharType="end"/>
    </w:r>
  </w:p>
  <w:p w:rsidR="006C29CE" w:rsidRDefault="006C29C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9CE" w:rsidRDefault="006C29CE" w:rsidP="00FB07D9">
      <w:pPr>
        <w:spacing w:before="0"/>
      </w:pPr>
      <w:r>
        <w:separator/>
      </w:r>
    </w:p>
  </w:footnote>
  <w:footnote w:type="continuationSeparator" w:id="0">
    <w:p w:rsidR="006C29CE" w:rsidRDefault="006C29C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0"/>
  </w:num>
  <w:num w:numId="4">
    <w:abstractNumId w:val="17"/>
  </w:num>
  <w:num w:numId="5">
    <w:abstractNumId w:val="14"/>
  </w:num>
  <w:num w:numId="6">
    <w:abstractNumId w:val="24"/>
  </w:num>
  <w:num w:numId="7">
    <w:abstractNumId w:val="8"/>
  </w:num>
  <w:num w:numId="8">
    <w:abstractNumId w:val="15"/>
  </w:num>
  <w:num w:numId="9">
    <w:abstractNumId w:val="2"/>
  </w:num>
  <w:num w:numId="10">
    <w:abstractNumId w:val="19"/>
  </w:num>
  <w:num w:numId="11">
    <w:abstractNumId w:val="16"/>
  </w:num>
  <w:num w:numId="12">
    <w:abstractNumId w:val="12"/>
  </w:num>
  <w:num w:numId="13">
    <w:abstractNumId w:val="13"/>
  </w:num>
  <w:num w:numId="14">
    <w:abstractNumId w:val="22"/>
  </w:num>
  <w:num w:numId="15">
    <w:abstractNumId w:val="11"/>
  </w:num>
  <w:num w:numId="16">
    <w:abstractNumId w:val="10"/>
  </w:num>
  <w:num w:numId="17">
    <w:abstractNumId w:val="3"/>
  </w:num>
  <w:num w:numId="18">
    <w:abstractNumId w:val="20"/>
  </w:num>
  <w:num w:numId="19">
    <w:abstractNumId w:val="23"/>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2BD"/>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40"/>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97F7F"/>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430A"/>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67E2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727"/>
    <w:rsid w:val="003D5E2F"/>
    <w:rsid w:val="003D6A28"/>
    <w:rsid w:val="003D6CDE"/>
    <w:rsid w:val="003D74AB"/>
    <w:rsid w:val="003D78DA"/>
    <w:rsid w:val="003D7B97"/>
    <w:rsid w:val="003E0995"/>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27E30"/>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BE4"/>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6FF9"/>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7C4"/>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29CE"/>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0E9"/>
    <w:rsid w:val="00763960"/>
    <w:rsid w:val="00763A2B"/>
    <w:rsid w:val="00763AF5"/>
    <w:rsid w:val="00763BE4"/>
    <w:rsid w:val="00763D44"/>
    <w:rsid w:val="00764501"/>
    <w:rsid w:val="007646EA"/>
    <w:rsid w:val="00764BEF"/>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0EBF"/>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7E1"/>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347"/>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498"/>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1D"/>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5D35"/>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A9"/>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ED1"/>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9A9"/>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4C3"/>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3A2"/>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932"/>
    <w:rsid w:val="00FA3F7B"/>
    <w:rsid w:val="00FA4313"/>
    <w:rsid w:val="00FA44DB"/>
    <w:rsid w:val="00FA4608"/>
    <w:rsid w:val="00FA5269"/>
    <w:rsid w:val="00FA5648"/>
    <w:rsid w:val="00FA6445"/>
    <w:rsid w:val="00FA6747"/>
    <w:rsid w:val="00FA7149"/>
    <w:rsid w:val="00FA7D0A"/>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0F1"/>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4BD0B6-5968-43C5-91AC-25D72C805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7E9CB-84A4-4C21-8A94-06021C661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7</Pages>
  <Words>3018</Words>
  <Characters>17206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22</cp:revision>
  <cp:lastPrinted>2017-05-04T11:58:00Z</cp:lastPrinted>
  <dcterms:created xsi:type="dcterms:W3CDTF">2017-04-19T10:07:00Z</dcterms:created>
  <dcterms:modified xsi:type="dcterms:W3CDTF">2017-05-04T12:06:00Z</dcterms:modified>
</cp:coreProperties>
</file>